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E01984" w:rsidRDefault="00E01984" w:rsidP="00CF7A0E">
      <w:pPr>
        <w:ind w:right="5954"/>
        <w:rPr>
          <w:rFonts w:asciiTheme="minorHAnsi" w:hAnsiTheme="minorHAnsi" w:cstheme="minorHAnsi"/>
        </w:rPr>
      </w:pP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69012D" w:rsidRDefault="006901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Pr="00CF7A0E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UPZP), </w:t>
      </w:r>
    </w:p>
    <w:p w:rsidR="006975BB" w:rsidRPr="00CF7A0E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2"/>
          <w:szCs w:val="24"/>
          <w:u w:val="single"/>
        </w:rPr>
        <w:t>DOTYCZĄCE SPEŁNIANIA WARUNKÓW UDZIAŁU W POSTĘPOWANIU</w:t>
      </w:r>
    </w:p>
    <w:p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EC4650" w:rsidRPr="00EC4650" w:rsidRDefault="00EC4650" w:rsidP="004D09F3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  <w:bookmarkStart w:id="0" w:name="_GoBack"/>
      <w:r w:rsidRPr="00EC4650">
        <w:rPr>
          <w:rFonts w:ascii="Calibri" w:hAnsi="Calibri"/>
          <w:b/>
          <w:bCs/>
          <w:sz w:val="24"/>
          <w:szCs w:val="24"/>
        </w:rPr>
        <w:t xml:space="preserve">Budowa ulicy Homarowej </w:t>
      </w:r>
      <w:r w:rsidR="00C433DC" w:rsidRPr="00EC4650">
        <w:rPr>
          <w:rFonts w:ascii="Calibri" w:hAnsi="Calibri"/>
          <w:b/>
          <w:bCs/>
          <w:sz w:val="24"/>
          <w:szCs w:val="24"/>
        </w:rPr>
        <w:t xml:space="preserve">w Bydgoszczy </w:t>
      </w:r>
      <w:r w:rsidRPr="00EC4650">
        <w:rPr>
          <w:rFonts w:ascii="Calibri" w:hAnsi="Calibri"/>
          <w:b/>
          <w:bCs/>
          <w:sz w:val="24"/>
          <w:szCs w:val="24"/>
        </w:rPr>
        <w:t xml:space="preserve">na osiedlu Osowa Góra </w:t>
      </w:r>
      <w:r w:rsidR="00C433DC">
        <w:rPr>
          <w:rFonts w:ascii="Calibri" w:hAnsi="Calibri"/>
          <w:b/>
          <w:bCs/>
          <w:sz w:val="24"/>
          <w:szCs w:val="24"/>
        </w:rPr>
        <w:t xml:space="preserve">w ramach </w:t>
      </w:r>
      <w:r w:rsidRPr="00EC4650">
        <w:rPr>
          <w:rFonts w:ascii="Calibri" w:hAnsi="Calibri"/>
          <w:b/>
          <w:bCs/>
          <w:sz w:val="24"/>
          <w:szCs w:val="24"/>
        </w:rPr>
        <w:t>Program</w:t>
      </w:r>
      <w:r w:rsidR="00C433DC">
        <w:rPr>
          <w:rFonts w:ascii="Calibri" w:hAnsi="Calibri"/>
          <w:b/>
          <w:bCs/>
          <w:sz w:val="24"/>
          <w:szCs w:val="24"/>
        </w:rPr>
        <w:t>u</w:t>
      </w:r>
      <w:r w:rsidRPr="00EC4650">
        <w:rPr>
          <w:rFonts w:ascii="Calibri" w:hAnsi="Calibri"/>
          <w:b/>
          <w:bCs/>
          <w:sz w:val="24"/>
          <w:szCs w:val="24"/>
        </w:rPr>
        <w:t xml:space="preserve"> BBO</w:t>
      </w:r>
      <w:bookmarkEnd w:id="0"/>
    </w:p>
    <w:p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01984">
        <w:rPr>
          <w:rFonts w:asciiTheme="minorHAnsi" w:hAnsiTheme="minorHAnsi" w:cstheme="minorHAnsi"/>
          <w:sz w:val="22"/>
          <w:szCs w:val="22"/>
        </w:rPr>
        <w:t>w pkt 10</w:t>
      </w:r>
      <w:r w:rsidR="00A3491D" w:rsidRPr="00E01984">
        <w:rPr>
          <w:rFonts w:asciiTheme="minorHAnsi" w:hAnsiTheme="minorHAnsi" w:cstheme="minorHAnsi"/>
          <w:sz w:val="22"/>
          <w:szCs w:val="22"/>
        </w:rPr>
        <w:t>.</w:t>
      </w:r>
      <w:r w:rsidR="00E01984" w:rsidRPr="00E01984">
        <w:rPr>
          <w:rFonts w:asciiTheme="minorHAnsi" w:hAnsiTheme="minorHAnsi" w:cstheme="minorHAnsi"/>
          <w:sz w:val="22"/>
          <w:szCs w:val="22"/>
        </w:rPr>
        <w:t>3</w:t>
      </w:r>
      <w:r w:rsidRPr="00E01984">
        <w:rPr>
          <w:rFonts w:asciiTheme="minorHAnsi" w:hAnsiTheme="minorHAnsi" w:cstheme="minorHAnsi"/>
          <w:sz w:val="22"/>
          <w:szCs w:val="22"/>
        </w:rPr>
        <w:t xml:space="preserve"> SIWZ</w:t>
      </w:r>
      <w:r w:rsidR="00743127" w:rsidRPr="00E01984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…….</w:t>
      </w:r>
      <w:r w:rsidRPr="00CF7A0E">
        <w:rPr>
          <w:rFonts w:asciiTheme="minorHAnsi" w:hAnsiTheme="minorHAnsi" w:cstheme="minorHAnsi"/>
          <w:sz w:val="22"/>
          <w:szCs w:val="22"/>
        </w:rPr>
        <w:t xml:space="preserve">.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  <w:t>………..</w:t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Oświadczam, że w celu wykazania spełniania warunków udziału w postępowaniu, określonych przez Zamawiającego w pkt 10</w:t>
      </w:r>
      <w:r w:rsidR="00A3491D" w:rsidRPr="00CF7A0E">
        <w:rPr>
          <w:rFonts w:asciiTheme="minorHAnsi" w:hAnsiTheme="minorHAnsi" w:cstheme="minorHAnsi"/>
          <w:sz w:val="22"/>
          <w:szCs w:val="21"/>
        </w:rPr>
        <w:t>.</w:t>
      </w:r>
      <w:r w:rsidR="00E01984">
        <w:rPr>
          <w:rFonts w:asciiTheme="minorHAnsi" w:hAnsiTheme="minorHAnsi" w:cstheme="minorHAnsi"/>
          <w:sz w:val="22"/>
          <w:szCs w:val="21"/>
        </w:rPr>
        <w:t>3</w:t>
      </w:r>
      <w:r w:rsidR="006F5D8C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 xml:space="preserve"> SIWZ polegam na zasobach następującego/</w:t>
      </w:r>
      <w:proofErr w:type="spellStart"/>
      <w:r w:rsidRPr="00CF7A0E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CF7A0E">
        <w:rPr>
          <w:rFonts w:asciiTheme="minorHAnsi" w:hAnsiTheme="minorHAnsi" w:cstheme="minorHAnsi"/>
          <w:sz w:val="22"/>
          <w:szCs w:val="21"/>
        </w:rPr>
        <w:t xml:space="preserve"> podmiotu/ów: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:rsidR="006975BB" w:rsidRPr="00CF7A0E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……………</w:t>
      </w:r>
      <w:r w:rsidRPr="00CF7A0E">
        <w:rPr>
          <w:rFonts w:asciiTheme="minorHAnsi" w:hAnsiTheme="minorHAnsi" w:cstheme="minorHAnsi"/>
          <w:sz w:val="22"/>
          <w:szCs w:val="22"/>
        </w:rPr>
        <w:t xml:space="preserve">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…..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>) do składania oświadczeń woli w imieniu wykonawcy/pełnomocnika</w:t>
      </w:r>
    </w:p>
    <w:p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……………………………………………………………………………………………………………….…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</w:p>
    <w:p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>………………</w:t>
      </w:r>
      <w:r w:rsidR="00661C21">
        <w:rPr>
          <w:rFonts w:asciiTheme="minorHAnsi" w:hAnsiTheme="minorHAnsi" w:cstheme="minorHAnsi"/>
          <w:sz w:val="22"/>
          <w:szCs w:val="22"/>
        </w:rPr>
        <w:t>…………….</w:t>
      </w:r>
      <w:r w:rsidRPr="00661C21">
        <w:rPr>
          <w:rFonts w:asciiTheme="minorHAnsi" w:hAnsiTheme="minorHAnsi" w:cstheme="minorHAnsi"/>
          <w:sz w:val="22"/>
          <w:szCs w:val="22"/>
        </w:rPr>
        <w:t xml:space="preserve"> </w:t>
      </w:r>
      <w:r w:rsidRPr="00661C2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661C21">
        <w:rPr>
          <w:rFonts w:asciiTheme="minorHAnsi" w:hAnsiTheme="minorHAnsi" w:cstheme="minorHAnsi"/>
          <w:sz w:val="22"/>
          <w:szCs w:val="22"/>
        </w:rPr>
        <w:t xml:space="preserve">dnia ………….……. r.  </w:t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Pr="00661C21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661C21">
        <w:rPr>
          <w:rFonts w:asciiTheme="minorHAnsi" w:hAnsiTheme="minorHAnsi" w:cstheme="minorHAnsi"/>
          <w:sz w:val="22"/>
          <w:szCs w:val="22"/>
        </w:rPr>
        <w:t>….</w:t>
      </w:r>
    </w:p>
    <w:p w:rsidR="006975BB" w:rsidRPr="00661C21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1C21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6975BB" w:rsidRPr="00743127" w:rsidRDefault="006975BB" w:rsidP="00743127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03281E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81E" w:rsidRDefault="0003281E">
      <w:r>
        <w:separator/>
      </w:r>
    </w:p>
  </w:endnote>
  <w:endnote w:type="continuationSeparator" w:id="0">
    <w:p w:rsidR="0003281E" w:rsidRDefault="00032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81E" w:rsidRDefault="0003281E">
      <w:r>
        <w:separator/>
      </w:r>
    </w:p>
  </w:footnote>
  <w:footnote w:type="continuationSeparator" w:id="0">
    <w:p w:rsidR="0003281E" w:rsidRDefault="00032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C433DC">
      <w:rPr>
        <w:rFonts w:ascii="Calibri" w:hAnsi="Calibri"/>
        <w:sz w:val="36"/>
      </w:rPr>
      <w:t>07</w:t>
    </w:r>
    <w:r w:rsidR="00D3392D">
      <w:rPr>
        <w:rFonts w:ascii="Calibri" w:hAnsi="Calibri"/>
        <w:sz w:val="36"/>
      </w:rPr>
      <w:t>/20</w:t>
    </w:r>
    <w:r w:rsidR="00C433DC">
      <w:rPr>
        <w:rFonts w:ascii="Calibri" w:hAnsi="Calibri"/>
        <w:sz w:val="36"/>
      </w:rPr>
      <w:t>20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E01984">
      <w:rPr>
        <w:rFonts w:ascii="Calibri" w:hAnsi="Calibri"/>
        <w:i/>
        <w:sz w:val="18"/>
      </w:rPr>
      <w:t>5</w:t>
    </w:r>
    <w:r w:rsidR="004C6762" w:rsidRPr="004C6762">
      <w:rPr>
        <w:rFonts w:ascii="Calibri" w:hAnsi="Calibri"/>
        <w:i/>
        <w:sz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A6"/>
    <w:rsid w:val="00006CBA"/>
    <w:rsid w:val="000146C5"/>
    <w:rsid w:val="0001771B"/>
    <w:rsid w:val="00025856"/>
    <w:rsid w:val="00027225"/>
    <w:rsid w:val="0003281E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1D8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E4E"/>
    <w:rsid w:val="00923E48"/>
    <w:rsid w:val="00927127"/>
    <w:rsid w:val="009356DC"/>
    <w:rsid w:val="00936DD5"/>
    <w:rsid w:val="0094502F"/>
    <w:rsid w:val="00947EFB"/>
    <w:rsid w:val="00954564"/>
    <w:rsid w:val="00967690"/>
    <w:rsid w:val="00970DEF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41ED2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33DC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17F789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6</cp:revision>
  <cp:lastPrinted>2018-07-06T10:29:00Z</cp:lastPrinted>
  <dcterms:created xsi:type="dcterms:W3CDTF">2019-01-17T07:42:00Z</dcterms:created>
  <dcterms:modified xsi:type="dcterms:W3CDTF">2020-02-25T11:09:00Z</dcterms:modified>
</cp:coreProperties>
</file>